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624A7" w14:textId="0803FA61"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w:t>
      </w:r>
      <w:r w:rsidR="0000049C">
        <w:t>G</w:t>
      </w:r>
      <w:r w:rsidRPr="00294826">
        <w:t>Z/</w:t>
      </w:r>
      <w:r w:rsidR="00ED301F">
        <w:rPr>
          <w:rFonts w:cs="Calibri"/>
          <w:caps/>
          <w:kern w:val="28"/>
        </w:rPr>
        <w:t>00160</w:t>
      </w:r>
      <w:r w:rsidRPr="00294826">
        <w:t>/202</w:t>
      </w:r>
      <w:r w:rsidR="00ED301F">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6A5624B3" w14:textId="77777777" w:rsidTr="00EB5140">
        <w:trPr>
          <w:trHeight w:val="1820"/>
        </w:trPr>
        <w:tc>
          <w:tcPr>
            <w:tcW w:w="3656" w:type="dxa"/>
            <w:tcBorders>
              <w:top w:val="thinThickSmallGap" w:sz="12" w:space="0" w:color="0070C0"/>
              <w:bottom w:val="thinThickSmallGap" w:sz="12" w:space="0" w:color="0070C0"/>
            </w:tcBorders>
          </w:tcPr>
          <w:p w14:paraId="6A5624A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A5624A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6A5624A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A5624A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A5624A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6A5624A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6A5624AE"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A5624AF"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6A5624B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5624B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6A5624B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A5624B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6A5624B5" w14:textId="588A257D"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Pr="00E55C94">
        <w:rPr>
          <w:rFonts w:asciiTheme="minorHAnsi" w:eastAsia="Calibri" w:hAnsiTheme="minorHAnsi" w:cstheme="minorHAnsi"/>
          <w:b/>
          <w:i/>
          <w:szCs w:val="22"/>
          <w:lang w:eastAsia="pl-PL"/>
        </w:rPr>
        <w:t>„</w:t>
      </w:r>
      <w:r w:rsidR="002447B8" w:rsidRPr="002447B8">
        <w:rPr>
          <w:rFonts w:asciiTheme="minorHAnsi" w:hAnsiTheme="minorHAnsi" w:cstheme="minorHAnsi"/>
          <w:b/>
          <w:i/>
          <w:szCs w:val="18"/>
        </w:rPr>
        <w:t>Przyłączenie nowych odbiorców na terenie RE Krosno w formie pakietów nr 7</w:t>
      </w:r>
      <w:r w:rsidR="0000049C">
        <w:rPr>
          <w:rFonts w:asciiTheme="minorHAnsi" w:hAnsiTheme="minorHAnsi" w:cstheme="minorHAnsi"/>
          <w:b/>
          <w:i/>
          <w:szCs w:val="18"/>
        </w:rPr>
        <w:t>7</w:t>
      </w:r>
      <w:r w:rsidR="002447B8" w:rsidRPr="002447B8">
        <w:rPr>
          <w:rFonts w:asciiTheme="minorHAnsi" w:hAnsiTheme="minorHAnsi" w:cstheme="minorHAnsi"/>
          <w:b/>
          <w:i/>
          <w:szCs w:val="18"/>
        </w:rPr>
        <w:t xml:space="preserve"> – </w:t>
      </w:r>
      <w:r w:rsidR="0000049C">
        <w:rPr>
          <w:rFonts w:asciiTheme="minorHAnsi" w:hAnsiTheme="minorHAnsi" w:cstheme="minorHAnsi"/>
          <w:b/>
          <w:i/>
          <w:szCs w:val="18"/>
        </w:rPr>
        <w:t>8</w:t>
      </w:r>
      <w:r w:rsidR="002447B8" w:rsidRPr="002447B8">
        <w:rPr>
          <w:rFonts w:asciiTheme="minorHAnsi" w:hAnsiTheme="minorHAnsi" w:cstheme="minorHAnsi"/>
          <w:b/>
          <w:i/>
          <w:szCs w:val="18"/>
        </w:rPr>
        <w:t xml:space="preserve"> części – 1</w:t>
      </w:r>
      <w:r w:rsidR="0000049C">
        <w:rPr>
          <w:rFonts w:asciiTheme="minorHAnsi" w:hAnsiTheme="minorHAnsi" w:cstheme="minorHAnsi"/>
          <w:b/>
          <w:i/>
          <w:szCs w:val="18"/>
        </w:rPr>
        <w:t>04</w:t>
      </w:r>
      <w:r w:rsidR="002447B8" w:rsidRPr="002447B8">
        <w:rPr>
          <w:rFonts w:asciiTheme="minorHAnsi" w:hAnsiTheme="minorHAnsi" w:cstheme="minorHAnsi"/>
          <w:b/>
          <w:i/>
          <w:szCs w:val="18"/>
        </w:rPr>
        <w:t xml:space="preserve"> pozycj</w:t>
      </w:r>
      <w:r w:rsidR="0000049C">
        <w:rPr>
          <w:rFonts w:asciiTheme="minorHAnsi" w:hAnsiTheme="minorHAnsi" w:cstheme="minorHAnsi"/>
          <w:b/>
          <w:i/>
          <w:szCs w:val="18"/>
        </w:rPr>
        <w:t>e</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6A5624B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6A5624B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5624B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5624B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6A5624B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A5624B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A5624B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A5624B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6A5624C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624B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6A5624B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A5624C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C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A5624C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A5624C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6A5624C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C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A5624C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6A5624C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6A5624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C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C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6A5624C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5624C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C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6A5624C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A5624D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5624D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6A5624D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6A5624D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A5624D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6A5624D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A5624D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A5624D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A5624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A5624E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A5624E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A5624E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6A5624E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A5624E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A5624E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F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6A5624E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A5624F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F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F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A5624F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6A5624F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6A5624F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A5624F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A5624F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A5624F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24FC" w14:textId="77777777" w:rsidR="00D442FA" w:rsidRDefault="00D442FA" w:rsidP="004A302B">
      <w:pPr>
        <w:spacing w:line="240" w:lineRule="auto"/>
      </w:pPr>
      <w:r>
        <w:separator/>
      </w:r>
    </w:p>
  </w:endnote>
  <w:endnote w:type="continuationSeparator" w:id="0">
    <w:p w14:paraId="6A5624FD" w14:textId="77777777" w:rsidR="00D442FA" w:rsidRDefault="00D442F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24FE" w14:textId="3E7DC795"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36547">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36547">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2500" w14:textId="5C43755C"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3654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36547">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624FA" w14:textId="77777777" w:rsidR="00D442FA" w:rsidRDefault="00D442FA" w:rsidP="004A302B">
      <w:pPr>
        <w:spacing w:line="240" w:lineRule="auto"/>
      </w:pPr>
      <w:r>
        <w:separator/>
      </w:r>
    </w:p>
  </w:footnote>
  <w:footnote w:type="continuationSeparator" w:id="0">
    <w:p w14:paraId="6A5624FB" w14:textId="77777777" w:rsidR="00D442FA" w:rsidRDefault="00D442F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24FF" w14:textId="15616A7A" w:rsidR="00D23A7E" w:rsidRPr="00706793" w:rsidRDefault="0000049C" w:rsidP="0000049C">
    <w:pPr>
      <w:autoSpaceDE w:val="0"/>
      <w:autoSpaceDN w:val="0"/>
      <w:adjustRightInd w:val="0"/>
      <w:spacing w:after="120" w:line="240" w:lineRule="auto"/>
      <w:jc w:val="left"/>
      <w:outlineLvl w:val="0"/>
      <w:rPr>
        <w:rFonts w:asciiTheme="minorHAnsi" w:eastAsiaTheme="minorHAnsi" w:hAnsiTheme="minorHAnsi" w:cs="Arial"/>
        <w:bCs/>
        <w:color w:val="000000" w:themeColor="text1"/>
        <w:sz w:val="20"/>
      </w:rPr>
    </w:pPr>
    <w:r>
      <w:rPr>
        <w:noProof/>
      </w:rPr>
      <w:drawing>
        <wp:inline distT="0" distB="0" distL="0" distR="0" wp14:anchorId="553E7B3F" wp14:editId="590B112D">
          <wp:extent cx="752475" cy="590550"/>
          <wp:effectExtent l="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41757657">
    <w:abstractNumId w:val="13"/>
  </w:num>
  <w:num w:numId="2" w16cid:durableId="1082142799">
    <w:abstractNumId w:val="8"/>
  </w:num>
  <w:num w:numId="3" w16cid:durableId="1847747933">
    <w:abstractNumId w:val="22"/>
  </w:num>
  <w:num w:numId="4" w16cid:durableId="2055764717">
    <w:abstractNumId w:val="6"/>
  </w:num>
  <w:num w:numId="5" w16cid:durableId="1119567233">
    <w:abstractNumId w:val="10"/>
  </w:num>
  <w:num w:numId="6" w16cid:durableId="3169446">
    <w:abstractNumId w:val="15"/>
  </w:num>
  <w:num w:numId="7" w16cid:durableId="1849711830">
    <w:abstractNumId w:val="16"/>
  </w:num>
  <w:num w:numId="8" w16cid:durableId="276062204">
    <w:abstractNumId w:val="17"/>
  </w:num>
  <w:num w:numId="9" w16cid:durableId="19473269">
    <w:abstractNumId w:val="7"/>
  </w:num>
  <w:num w:numId="10" w16cid:durableId="924804220">
    <w:abstractNumId w:val="18"/>
  </w:num>
  <w:num w:numId="11" w16cid:durableId="1355112221">
    <w:abstractNumId w:val="4"/>
  </w:num>
  <w:num w:numId="12" w16cid:durableId="1627538002">
    <w:abstractNumId w:val="19"/>
  </w:num>
  <w:num w:numId="13" w16cid:durableId="895968626">
    <w:abstractNumId w:val="12"/>
  </w:num>
  <w:num w:numId="14" w16cid:durableId="636573180">
    <w:abstractNumId w:val="3"/>
  </w:num>
  <w:num w:numId="15" w16cid:durableId="1840072503">
    <w:abstractNumId w:val="11"/>
  </w:num>
  <w:num w:numId="16" w16cid:durableId="15926605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558366">
    <w:abstractNumId w:val="10"/>
  </w:num>
  <w:num w:numId="18" w16cid:durableId="1994260522">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295262470">
    <w:abstractNumId w:val="5"/>
  </w:num>
  <w:num w:numId="20" w16cid:durableId="959530943">
    <w:abstractNumId w:val="21"/>
  </w:num>
  <w:num w:numId="21" w16cid:durableId="1944914548">
    <w:abstractNumId w:val="9"/>
  </w:num>
  <w:num w:numId="22" w16cid:durableId="1647737087">
    <w:abstractNumId w:val="14"/>
  </w:num>
  <w:num w:numId="23" w16cid:durableId="103681188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425"/>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49C"/>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36547"/>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2C75"/>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349"/>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226"/>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5CE9"/>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47B8"/>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4477"/>
    <w:rsid w:val="002D5998"/>
    <w:rsid w:val="002E001C"/>
    <w:rsid w:val="002E39C6"/>
    <w:rsid w:val="002E413D"/>
    <w:rsid w:val="002E4B11"/>
    <w:rsid w:val="002E5592"/>
    <w:rsid w:val="002E561D"/>
    <w:rsid w:val="002E5638"/>
    <w:rsid w:val="002E56FA"/>
    <w:rsid w:val="002E69CF"/>
    <w:rsid w:val="002E75DA"/>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4527"/>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240B"/>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4F14"/>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AE9"/>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562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5C94"/>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518F"/>
    <w:rsid w:val="00EC6C1E"/>
    <w:rsid w:val="00EC6FDB"/>
    <w:rsid w:val="00ED0661"/>
    <w:rsid w:val="00ED301F"/>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341"/>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A5624A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POST/DYS/OR/GZ/00160/2026                         </dmsv2SWPP2ObjectNumber>
    <dmsv2SWPP2SumMD5 xmlns="http://schemas.microsoft.com/sharepoint/v3">f95f889ff0c8f8a1a0a98b0f30993aba</dmsv2SWPP2SumMD5>
    <dmsv2BaseMoved xmlns="http://schemas.microsoft.com/sharepoint/v3">false</dmsv2BaseMoved>
    <dmsv2BaseIsSensitive xmlns="http://schemas.microsoft.com/sharepoint/v3">true</dmsv2BaseIsSensitive>
    <dmsv2SWPP2IDSWPP2 xmlns="http://schemas.microsoft.com/sharepoint/v3">703956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24184712</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00000001000700030000000h000000000000</dmsv2SWPP2ObjectDepartment>
    <dmsv2SWPP2ObjectName xmlns="http://schemas.microsoft.com/sharepoint/v3">Postępowanie</dmsv2SWPP2ObjectName>
    <_dlc_DocId xmlns="a19cb1c7-c5c7-46d4-85ae-d83685407bba">JEUP5JKVCYQC-1398355148-9282</_dlc_DocId>
    <_dlc_DocIdUrl xmlns="a19cb1c7-c5c7-46d4-85ae-d83685407bba">
      <Url>https://swpp2.dms.gkpge.pl/sites/41/_layouts/15/DocIdRedir.aspx?ID=JEUP5JKVCYQC-1398355148-9282</Url>
      <Description>JEUP5JKVCYQC-1398355148-9282</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BFF66C-338F-4B46-82CC-336066DC192E}">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6FA47FE-80A4-4ED0-89BF-9AE354972679}">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E92CFEF-E339-4ECA-BF92-19C8B9F18FBE}"/>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2746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3</cp:revision>
  <cp:lastPrinted>2020-02-27T07:25:00Z</cp:lastPrinted>
  <dcterms:created xsi:type="dcterms:W3CDTF">2025-10-27T07:23:00Z</dcterms:created>
  <dcterms:modified xsi:type="dcterms:W3CDTF">2026-01-23T10:58:00Z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ca3021de-7dc1-459e-b64c-903487611dbd</vt:lpwstr>
  </property>
</Properties>
</file>